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C8C" w:rsidRPr="00037298" w:rsidRDefault="00212C8C" w:rsidP="00212C8C">
      <w:pPr>
        <w:autoSpaceDE w:val="0"/>
        <w:autoSpaceDN w:val="0"/>
        <w:adjustRightInd w:val="0"/>
        <w:spacing w:line="271" w:lineRule="auto"/>
        <w:rPr>
          <w:rFonts w:asciiTheme="minorHAnsi" w:hAnsiTheme="minorHAnsi" w:cstheme="minorHAnsi"/>
          <w:b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Rozdział I SWZ          </w:t>
      </w:r>
    </w:p>
    <w:p w:rsidR="003522F0" w:rsidRPr="00037298" w:rsidRDefault="00371CA4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lang w:val="pl-PL"/>
        </w:rPr>
      </w:pPr>
      <w:r w:rsidRPr="00037298">
        <w:rPr>
          <w:rFonts w:asciiTheme="minorHAnsi" w:hAnsiTheme="minorHAnsi" w:cstheme="minorHAnsi"/>
          <w:b/>
          <w:lang w:val="pl-PL"/>
        </w:rPr>
        <w:t>Z</w:t>
      </w:r>
      <w:r w:rsidR="0044568C" w:rsidRPr="00037298">
        <w:rPr>
          <w:rFonts w:asciiTheme="minorHAnsi" w:hAnsiTheme="minorHAnsi" w:cstheme="minorHAnsi"/>
          <w:b/>
          <w:lang w:val="pl-PL"/>
        </w:rPr>
        <w:t>ałą</w:t>
      </w:r>
      <w:r w:rsidR="005D51AB" w:rsidRPr="00037298">
        <w:rPr>
          <w:rFonts w:asciiTheme="minorHAnsi" w:hAnsiTheme="minorHAnsi" w:cstheme="minorHAnsi"/>
          <w:b/>
          <w:lang w:val="pl-PL"/>
        </w:rPr>
        <w:t xml:space="preserve">cznik nr </w:t>
      </w:r>
      <w:r w:rsidR="006974B9">
        <w:rPr>
          <w:rFonts w:asciiTheme="minorHAnsi" w:hAnsiTheme="minorHAnsi" w:cstheme="minorHAnsi"/>
          <w:b/>
          <w:lang w:val="pl-PL"/>
        </w:rPr>
        <w:t>8</w:t>
      </w:r>
      <w:r w:rsidR="0057516D" w:rsidRPr="00037298">
        <w:rPr>
          <w:rFonts w:asciiTheme="minorHAnsi" w:hAnsiTheme="minorHAnsi" w:cstheme="minorHAnsi"/>
          <w:b/>
          <w:lang w:val="pl-PL"/>
        </w:rPr>
        <w:t xml:space="preserve"> </w:t>
      </w:r>
    </w:p>
    <w:p w:rsidR="00154D25" w:rsidRPr="00212C8C" w:rsidRDefault="0057516D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212C8C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:rsidR="00584785" w:rsidRPr="00212C8C" w:rsidRDefault="00584785" w:rsidP="006E7FF9">
            <w:pPr>
              <w:spacing w:line="271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lang w:val="pl-PL"/>
              </w:rPr>
            </w:pPr>
            <w:r w:rsidRPr="00212C8C">
              <w:rPr>
                <w:rFonts w:asciiTheme="minorHAnsi" w:eastAsiaTheme="minorHAnsi" w:hAnsiTheme="minorHAnsi" w:cstheme="minorHAnsi"/>
                <w:b/>
                <w:bCs/>
                <w:lang w:val="pl-PL"/>
              </w:rPr>
              <w:t>Oświadczenie Wykonawcy składane na podstawie art. 117 ust. 4 ustawy z dnia 11 września 2019 roku Prawo zamówień publicznych</w:t>
            </w:r>
            <w:r w:rsidRPr="00212C8C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potwierdzające, które usługi wykonują poszczególni Wykonawcy</w:t>
            </w:r>
            <w:r w:rsidR="001E1BBF" w:rsidRPr="00212C8C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wspólnie ubiegający się o udzielenie zamówienia</w:t>
            </w:r>
          </w:p>
        </w:tc>
      </w:tr>
    </w:tbl>
    <w:p w:rsidR="008F7BC7" w:rsidRPr="00212C8C" w:rsidRDefault="008F7BC7" w:rsidP="001E1BBF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WYKONAWCY </w:t>
      </w:r>
      <w:r w:rsidRPr="00212C8C">
        <w:rPr>
          <w:rFonts w:asciiTheme="minorHAnsi" w:hAnsiTheme="minorHAnsi" w:cstheme="minorHAnsi"/>
          <w:b/>
          <w:sz w:val="22"/>
          <w:szCs w:val="22"/>
          <w:shd w:val="clear" w:color="auto" w:fill="FFFFFF"/>
          <w:lang w:val="pl-PL"/>
        </w:rPr>
        <w:t>WSPÓLNIE UBIEGAJĄCY SIĘ O UDZIELENIE ZAMÓWIENIA</w:t>
      </w:r>
    </w:p>
    <w:p w:rsidR="001E1BBF" w:rsidRPr="00212C8C" w:rsidRDefault="001E1BBF" w:rsidP="001E1BBF">
      <w:pPr>
        <w:spacing w:line="271" w:lineRule="auto"/>
        <w:ind w:right="-53"/>
        <w:rPr>
          <w:rFonts w:ascii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……………………………………….</w:t>
      </w:r>
      <w:r w:rsidRPr="00212C8C">
        <w:rPr>
          <w:rFonts w:asciiTheme="minorHAnsi" w:hAnsiTheme="minorHAnsi" w:cstheme="minorHAnsi"/>
          <w:sz w:val="22"/>
          <w:szCs w:val="22"/>
          <w:lang w:val="pl-PL"/>
        </w:rPr>
        <w:t>…</w:t>
      </w:r>
    </w:p>
    <w:p w:rsidR="001E1BBF" w:rsidRPr="00212C8C" w:rsidRDefault="001E1BBF" w:rsidP="001E1BBF">
      <w:pPr>
        <w:spacing w:line="271" w:lineRule="auto"/>
        <w:jc w:val="center"/>
        <w:rPr>
          <w:rFonts w:asciiTheme="minorHAnsi" w:hAnsiTheme="minorHAnsi" w:cstheme="minorHAnsi"/>
          <w:i/>
          <w:iCs/>
          <w:sz w:val="20"/>
          <w:szCs w:val="20"/>
          <w:lang w:val="pl-PL"/>
        </w:rPr>
      </w:pPr>
      <w:r w:rsidRPr="00212C8C">
        <w:rPr>
          <w:rFonts w:asciiTheme="minorHAnsi" w:hAnsiTheme="minorHAnsi" w:cstheme="minorHAnsi"/>
          <w:i/>
          <w:iCs/>
          <w:sz w:val="20"/>
          <w:szCs w:val="20"/>
          <w:shd w:val="clear" w:color="auto" w:fill="FFFFFF"/>
          <w:lang w:val="pl-PL"/>
        </w:rPr>
        <w:t>(nazwy albo imiona i nazwiska, siedziby albo miejsca zamieszkania, jeżeli są miejscami wykonywania działalności wykonawców wspólnie ubiegających się o udzielenie zamówienia)</w:t>
      </w:r>
    </w:p>
    <w:p w:rsidR="001E1BBF" w:rsidRPr="00212C8C" w:rsidRDefault="001E1BBF" w:rsidP="001E1BBF">
      <w:pPr>
        <w:spacing w:line="271" w:lineRule="auto"/>
        <w:ind w:right="1440"/>
        <w:jc w:val="both"/>
        <w:rPr>
          <w:rFonts w:asciiTheme="minorHAnsi" w:hAnsiTheme="minorHAnsi" w:cstheme="minorHAnsi"/>
          <w:i/>
          <w:iCs/>
          <w:color w:val="333333"/>
          <w:sz w:val="22"/>
          <w:szCs w:val="22"/>
          <w:shd w:val="clear" w:color="auto" w:fill="FFFFFF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>reprezentowani przez:</w:t>
      </w:r>
    </w:p>
    <w:p w:rsidR="001E1BBF" w:rsidRPr="00212C8C" w:rsidRDefault="001E1BBF" w:rsidP="001E1BBF">
      <w:pPr>
        <w:spacing w:line="271" w:lineRule="auto"/>
        <w:ind w:right="-53"/>
        <w:rPr>
          <w:rFonts w:ascii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……………………………………………………..…………………………………………………</w:t>
      </w:r>
    </w:p>
    <w:p w:rsidR="001E1BBF" w:rsidRPr="00212C8C" w:rsidRDefault="001E1BBF" w:rsidP="001E1BBF">
      <w:pPr>
        <w:spacing w:line="271" w:lineRule="auto"/>
        <w:ind w:right="-53"/>
        <w:jc w:val="center"/>
        <w:rPr>
          <w:rFonts w:asciiTheme="minorHAnsi" w:hAnsiTheme="minorHAnsi" w:cstheme="minorHAnsi"/>
          <w:b/>
          <w:bCs/>
          <w:color w:val="333333"/>
          <w:sz w:val="22"/>
          <w:szCs w:val="22"/>
          <w:shd w:val="clear" w:color="auto" w:fill="FFFFFF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  <w:lang w:val="pl-PL"/>
        </w:rPr>
      </w:pPr>
    </w:p>
    <w:p w:rsidR="001E1BBF" w:rsidRPr="00B135FA" w:rsidRDefault="001E1BBF" w:rsidP="006974B9">
      <w:pPr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Uprawniony do reprezentowania Wykonawców wspólnie ubiegających się o udzielenie zamówienia na usługi w postępowaniu o udzielenie zamówienia publicznego pn</w:t>
      </w:r>
      <w:r w:rsidR="00B135FA" w:rsidRPr="00B135FA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„Dowóz uczniów niepełnosprawnych do szkół i placówek oświatowych w roku szkolnym 2022/2023”</w:t>
      </w:r>
      <w:bookmarkStart w:id="0" w:name="_GoBack"/>
      <w:bookmarkEnd w:id="0"/>
      <w:r w:rsidR="00215C8C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 xml:space="preserve">, 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prowadzonym przez Gminę </w:t>
      </w:r>
      <w:r w:rsidR="00371CA4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Radomyśl Wielki</w:t>
      </w:r>
      <w:r w:rsidRPr="00212C8C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oświadczam, że następujące </w:t>
      </w:r>
      <w:r w:rsidR="006974B9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usługi</w:t>
      </w:r>
      <w:r w:rsidR="00CA3F13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 wykonają poszczególni W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yko</w:t>
      </w:r>
      <w:r w:rsidR="00B07B53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nawcy wspólnie ubiegający się o 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udzielenie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1E1BBF" w:rsidRPr="00212C8C" w:rsidTr="001E1BBF">
        <w:tc>
          <w:tcPr>
            <w:tcW w:w="4678" w:type="dxa"/>
            <w:shd w:val="clear" w:color="auto" w:fill="F2F2F2" w:themeFill="background1" w:themeFillShade="F2"/>
            <w:vAlign w:val="center"/>
          </w:tcPr>
          <w:p w:rsidR="001E1BBF" w:rsidRPr="00212C8C" w:rsidRDefault="001E1BBF" w:rsidP="001E1BBF">
            <w:pPr>
              <w:tabs>
                <w:tab w:val="left" w:pos="426"/>
              </w:tabs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:rsidR="001E1BBF" w:rsidRPr="00212C8C" w:rsidRDefault="001E1BBF" w:rsidP="006974B9">
            <w:pPr>
              <w:tabs>
                <w:tab w:val="left" w:pos="426"/>
              </w:tabs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 xml:space="preserve">Zakres </w:t>
            </w:r>
            <w:r w:rsidR="006974B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usług</w:t>
            </w:r>
            <w:r w:rsidR="00CA3F13"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, które wykona W</w:t>
            </w: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yko</w:t>
            </w:r>
            <w:r w:rsidR="00A57544"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nawca wspólnie ubiegający się o </w:t>
            </w: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udzielenie zamówienia</w:t>
            </w:r>
          </w:p>
        </w:tc>
      </w:tr>
      <w:tr w:rsidR="001E1BBF" w:rsidRPr="00212C8C" w:rsidTr="00EA41B2">
        <w:tc>
          <w:tcPr>
            <w:tcW w:w="4678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1E1BBF" w:rsidRPr="00212C8C" w:rsidTr="00EA41B2">
        <w:tc>
          <w:tcPr>
            <w:tcW w:w="4678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1E1BBF" w:rsidRPr="00212C8C" w:rsidTr="00EA41B2">
        <w:tc>
          <w:tcPr>
            <w:tcW w:w="4678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371CA4" w:rsidRPr="00212C8C" w:rsidRDefault="00371CA4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371CA4" w:rsidRPr="00212C8C" w:rsidRDefault="00371CA4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037298" w:rsidRPr="00F12D58" w:rsidRDefault="00037298" w:rsidP="00037298">
      <w:pPr>
        <w:jc w:val="right"/>
        <w:rPr>
          <w:rFonts w:ascii="Arial" w:hAnsi="Arial" w:cs="Arial"/>
          <w:b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 xml:space="preserve">Oświadczenie podpisać kwalifikowanym podpisem elektronicznym </w:t>
      </w:r>
    </w:p>
    <w:p w:rsidR="00037298" w:rsidRPr="00F12D58" w:rsidRDefault="00037298" w:rsidP="00037298">
      <w:pPr>
        <w:jc w:val="right"/>
        <w:rPr>
          <w:rFonts w:ascii="Arial" w:hAnsi="Arial" w:cs="Arial"/>
          <w:b/>
          <w:i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>lub podpisem zaufanym lub podpisem osobistym</w:t>
      </w:r>
    </w:p>
    <w:p w:rsidR="00037298" w:rsidRDefault="00037298" w:rsidP="00371C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</w:p>
    <w:p w:rsidR="00371CA4" w:rsidRPr="00037298" w:rsidRDefault="00371CA4" w:rsidP="00371C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037298">
        <w:rPr>
          <w:rFonts w:asciiTheme="minorHAnsi" w:hAnsiTheme="minorHAnsi" w:cstheme="minorHAnsi"/>
          <w:b/>
          <w:sz w:val="22"/>
          <w:szCs w:val="22"/>
        </w:rPr>
        <w:t>przez osobę uprawnioną</w:t>
      </w:r>
    </w:p>
    <w:p w:rsidR="001E1BBF" w:rsidRPr="00212C8C" w:rsidRDefault="001E1BBF" w:rsidP="001E1BBF">
      <w:pPr>
        <w:tabs>
          <w:tab w:val="left" w:pos="426"/>
        </w:tabs>
        <w:spacing w:after="240" w:line="271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</w:p>
    <w:p w:rsidR="001E1BBF" w:rsidRPr="00212C8C" w:rsidRDefault="001E1BBF" w:rsidP="001E1BBF">
      <w:pPr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:rsidR="009C03E9" w:rsidRPr="001E1BBF" w:rsidRDefault="009C03E9" w:rsidP="001E1BBF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sectPr w:rsidR="009C03E9" w:rsidRPr="001E1BBF" w:rsidSect="003E6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7CCF" w:rsidRDefault="00477CCF" w:rsidP="00AC1A4B">
      <w:r>
        <w:separator/>
      </w:r>
    </w:p>
  </w:endnote>
  <w:endnote w:type="continuationSeparator" w:id="0">
    <w:p w:rsidR="00477CCF" w:rsidRDefault="00477CC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7CCF" w:rsidRDefault="00477CCF" w:rsidP="00AC1A4B">
      <w:r>
        <w:separator/>
      </w:r>
    </w:p>
  </w:footnote>
  <w:footnote w:type="continuationSeparator" w:id="0">
    <w:p w:rsidR="00477CCF" w:rsidRDefault="00477CCF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298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3711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2077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1BBF"/>
    <w:rsid w:val="001E44B3"/>
    <w:rsid w:val="001F0CBC"/>
    <w:rsid w:val="001F7D06"/>
    <w:rsid w:val="002001B2"/>
    <w:rsid w:val="00206B43"/>
    <w:rsid w:val="00212C8C"/>
    <w:rsid w:val="0021568A"/>
    <w:rsid w:val="00215C8C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1CA4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2D2B"/>
    <w:rsid w:val="004257D4"/>
    <w:rsid w:val="00427E50"/>
    <w:rsid w:val="0043150E"/>
    <w:rsid w:val="00432E52"/>
    <w:rsid w:val="00433A9F"/>
    <w:rsid w:val="00435437"/>
    <w:rsid w:val="00435CB3"/>
    <w:rsid w:val="004421C1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77CCF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72D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1AB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27FF2"/>
    <w:rsid w:val="006306FB"/>
    <w:rsid w:val="00633A6E"/>
    <w:rsid w:val="00635CC6"/>
    <w:rsid w:val="00637D1C"/>
    <w:rsid w:val="00640248"/>
    <w:rsid w:val="0064251B"/>
    <w:rsid w:val="00650876"/>
    <w:rsid w:val="006558F9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4B9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7FF9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5152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26804"/>
    <w:rsid w:val="00A3672D"/>
    <w:rsid w:val="00A4210D"/>
    <w:rsid w:val="00A43A4F"/>
    <w:rsid w:val="00A43CBF"/>
    <w:rsid w:val="00A447AD"/>
    <w:rsid w:val="00A45003"/>
    <w:rsid w:val="00A46220"/>
    <w:rsid w:val="00A5110F"/>
    <w:rsid w:val="00A57544"/>
    <w:rsid w:val="00A57B18"/>
    <w:rsid w:val="00A654C3"/>
    <w:rsid w:val="00A6641B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B53"/>
    <w:rsid w:val="00B11DD6"/>
    <w:rsid w:val="00B135FA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3F13"/>
    <w:rsid w:val="00CB0645"/>
    <w:rsid w:val="00CB20B6"/>
    <w:rsid w:val="00CB233F"/>
    <w:rsid w:val="00CB3863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521B4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1D8B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4D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0B03F-959D-4337-8252-4F6EE4D20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14</cp:revision>
  <cp:lastPrinted>2021-01-22T11:33:00Z</cp:lastPrinted>
  <dcterms:created xsi:type="dcterms:W3CDTF">2021-12-09T10:35:00Z</dcterms:created>
  <dcterms:modified xsi:type="dcterms:W3CDTF">2022-06-24T11:45:00Z</dcterms:modified>
</cp:coreProperties>
</file>